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3A6" w:rsidRDefault="00002904" w:rsidP="00002904">
      <w:pPr>
        <w:spacing w:after="0" w:line="240" w:lineRule="auto"/>
        <w:ind w:left="142" w:right="-20"/>
        <w:jc w:val="center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/>
          <w:noProof/>
          <w:color w:val="000000"/>
          <w:spacing w:val="2"/>
          <w:sz w:val="24"/>
          <w:szCs w:val="24"/>
          <w:lang w:eastAsia="ru-RU"/>
        </w:rPr>
        <w:drawing>
          <wp:inline distT="0" distB="0" distL="0" distR="0">
            <wp:extent cx="5940425" cy="838771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ур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8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2904" w:rsidRDefault="00002904" w:rsidP="00002904">
      <w:pPr>
        <w:spacing w:after="0" w:line="240" w:lineRule="auto"/>
        <w:ind w:left="142" w:right="-20"/>
        <w:jc w:val="center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</w:p>
    <w:p w:rsidR="00002904" w:rsidRDefault="00002904" w:rsidP="00002904">
      <w:pPr>
        <w:spacing w:after="0" w:line="240" w:lineRule="auto"/>
        <w:ind w:left="142" w:right="-20"/>
        <w:jc w:val="center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</w:p>
    <w:p w:rsidR="00002904" w:rsidRDefault="00002904" w:rsidP="00002904">
      <w:pPr>
        <w:spacing w:after="0" w:line="240" w:lineRule="auto"/>
        <w:ind w:left="142" w:right="-20"/>
        <w:jc w:val="center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</w:p>
    <w:p w:rsidR="00002904" w:rsidRPr="008145BE" w:rsidRDefault="00002904" w:rsidP="00002904">
      <w:pPr>
        <w:spacing w:after="0" w:line="240" w:lineRule="auto"/>
        <w:ind w:left="142" w:right="-20"/>
        <w:jc w:val="center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bookmarkStart w:id="0" w:name="_GoBack"/>
      <w:bookmarkEnd w:id="0"/>
    </w:p>
    <w:p w:rsidR="000B28DC" w:rsidRPr="00537EF2" w:rsidRDefault="000B28DC" w:rsidP="000B28DC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537EF2">
        <w:rPr>
          <w:rFonts w:ascii="Times New Roman" w:hAnsi="Times New Roman"/>
          <w:b/>
          <w:sz w:val="28"/>
          <w:szCs w:val="28"/>
        </w:rPr>
        <w:lastRenderedPageBreak/>
        <w:t>Содержание элективного курса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22"/>
        <w:gridCol w:w="5261"/>
        <w:gridCol w:w="1688"/>
      </w:tblGrid>
      <w:tr w:rsidR="000B28DC" w:rsidRPr="00537EF2" w:rsidTr="00484850">
        <w:tc>
          <w:tcPr>
            <w:tcW w:w="2660" w:type="dxa"/>
          </w:tcPr>
          <w:p w:rsidR="000B28DC" w:rsidRPr="00537EF2" w:rsidRDefault="000B28DC" w:rsidP="00484850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Название раздела</w:t>
            </w:r>
          </w:p>
        </w:tc>
        <w:tc>
          <w:tcPr>
            <w:tcW w:w="6048" w:type="dxa"/>
          </w:tcPr>
          <w:p w:rsidR="000B28DC" w:rsidRPr="00537EF2" w:rsidRDefault="000B28DC" w:rsidP="00484850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Краткое содержание</w:t>
            </w:r>
          </w:p>
        </w:tc>
        <w:tc>
          <w:tcPr>
            <w:tcW w:w="1713" w:type="dxa"/>
          </w:tcPr>
          <w:p w:rsidR="000B28DC" w:rsidRPr="00537EF2" w:rsidRDefault="000B28DC" w:rsidP="00484850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0B28DC" w:rsidRPr="00537EF2" w:rsidTr="00484850">
        <w:tc>
          <w:tcPr>
            <w:tcW w:w="2660" w:type="dxa"/>
          </w:tcPr>
          <w:p w:rsidR="000B28DC" w:rsidRPr="000B28DC" w:rsidRDefault="000B28DC" w:rsidP="000B28DC">
            <w:pPr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Сколько это стоит?</w:t>
            </w:r>
          </w:p>
        </w:tc>
        <w:tc>
          <w:tcPr>
            <w:tcW w:w="6048" w:type="dxa"/>
          </w:tcPr>
          <w:p w:rsidR="000B28DC" w:rsidRPr="000B28DC" w:rsidRDefault="000B28DC" w:rsidP="000B28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Лексика к теме «Сколько это стоит?».</w:t>
            </w:r>
          </w:p>
        </w:tc>
        <w:tc>
          <w:tcPr>
            <w:tcW w:w="1713" w:type="dxa"/>
          </w:tcPr>
          <w:p w:rsidR="000B28DC" w:rsidRPr="00537EF2" w:rsidRDefault="000B28DC" w:rsidP="00484850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B28DC" w:rsidRPr="00537EF2" w:rsidTr="00484850">
        <w:tc>
          <w:tcPr>
            <w:tcW w:w="2660" w:type="dxa"/>
          </w:tcPr>
          <w:p w:rsidR="000B28DC" w:rsidRPr="000B28DC" w:rsidRDefault="000B28DC" w:rsidP="000B28DC">
            <w:pPr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048" w:type="dxa"/>
          </w:tcPr>
          <w:p w:rsidR="000B28DC" w:rsidRPr="000B28DC" w:rsidRDefault="000B28DC" w:rsidP="000B28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Лексика к теме «СМИ».</w:t>
            </w:r>
          </w:p>
          <w:p w:rsidR="000B28DC" w:rsidRPr="000B28DC" w:rsidRDefault="000B28DC" w:rsidP="000B28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Грамматика: Формы глагола. (</w:t>
            </w:r>
            <w:r w:rsidRPr="000B28DC">
              <w:rPr>
                <w:rStyle w:val="FontStyle66"/>
                <w:sz w:val="28"/>
                <w:szCs w:val="28"/>
                <w:lang w:val="tr-TR"/>
              </w:rPr>
              <w:t>Hikaye birleşik zamanı-2</w:t>
            </w:r>
            <w:r w:rsidRPr="000B28DC">
              <w:rPr>
                <w:rStyle w:val="FontStyle66"/>
                <w:sz w:val="28"/>
                <w:szCs w:val="28"/>
              </w:rPr>
              <w:t>)</w:t>
            </w:r>
            <w:r w:rsidRPr="000B28DC">
              <w:rPr>
                <w:rStyle w:val="FontStyle66"/>
                <w:sz w:val="28"/>
                <w:szCs w:val="28"/>
                <w:lang w:val="tr-TR"/>
              </w:rPr>
              <w:t xml:space="preserve">. </w:t>
            </w:r>
            <w:r w:rsidRPr="000B28DC">
              <w:rPr>
                <w:rStyle w:val="FontStyle66"/>
                <w:sz w:val="28"/>
                <w:szCs w:val="28"/>
              </w:rPr>
              <w:t>Неопределенные наречия.</w:t>
            </w:r>
          </w:p>
        </w:tc>
        <w:tc>
          <w:tcPr>
            <w:tcW w:w="1713" w:type="dxa"/>
          </w:tcPr>
          <w:p w:rsidR="000B28DC" w:rsidRPr="00537EF2" w:rsidRDefault="000B28DC" w:rsidP="00484850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B28DC" w:rsidRPr="00537EF2" w:rsidTr="00484850">
        <w:tc>
          <w:tcPr>
            <w:tcW w:w="2660" w:type="dxa"/>
          </w:tcPr>
          <w:p w:rsidR="000B28DC" w:rsidRPr="000B28DC" w:rsidRDefault="000B28DC" w:rsidP="000B28DC">
            <w:pPr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Вы следите за технологиями?</w:t>
            </w:r>
          </w:p>
        </w:tc>
        <w:tc>
          <w:tcPr>
            <w:tcW w:w="6048" w:type="dxa"/>
          </w:tcPr>
          <w:p w:rsidR="000B28DC" w:rsidRPr="000B28DC" w:rsidRDefault="000B28DC" w:rsidP="000B28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 xml:space="preserve">Лексика на тему «Технологии». </w:t>
            </w:r>
          </w:p>
          <w:p w:rsidR="000B28DC" w:rsidRPr="000B28DC" w:rsidRDefault="000B28DC" w:rsidP="000B28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 xml:space="preserve">Грамматика: </w:t>
            </w:r>
            <w:r w:rsidRPr="000B28DC">
              <w:rPr>
                <w:rStyle w:val="FontStyle66"/>
                <w:sz w:val="28"/>
                <w:szCs w:val="28"/>
              </w:rPr>
              <w:t>Союзы.</w:t>
            </w:r>
          </w:p>
        </w:tc>
        <w:tc>
          <w:tcPr>
            <w:tcW w:w="1713" w:type="dxa"/>
          </w:tcPr>
          <w:p w:rsidR="000B28DC" w:rsidRPr="00537EF2" w:rsidRDefault="000B28DC" w:rsidP="00484850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B28DC" w:rsidRPr="00537EF2" w:rsidTr="00484850">
        <w:tc>
          <w:tcPr>
            <w:tcW w:w="2660" w:type="dxa"/>
          </w:tcPr>
          <w:p w:rsidR="000B28DC" w:rsidRPr="000B28DC" w:rsidRDefault="000B28DC" w:rsidP="000B28DC">
            <w:pPr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Самые интересные открытия</w:t>
            </w:r>
          </w:p>
        </w:tc>
        <w:tc>
          <w:tcPr>
            <w:tcW w:w="6048" w:type="dxa"/>
          </w:tcPr>
          <w:p w:rsidR="000B28DC" w:rsidRPr="000B28DC" w:rsidRDefault="000B28DC" w:rsidP="000B28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 xml:space="preserve">Лексика на тему «Открытия». </w:t>
            </w:r>
          </w:p>
          <w:p w:rsidR="000B28DC" w:rsidRPr="000B28DC" w:rsidRDefault="000B28DC" w:rsidP="000B28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 xml:space="preserve">Грамматика: </w:t>
            </w:r>
            <w:r w:rsidRPr="000B28DC">
              <w:rPr>
                <w:rStyle w:val="FontStyle66"/>
                <w:sz w:val="28"/>
                <w:szCs w:val="28"/>
              </w:rPr>
              <w:t>Формы глагола. (</w:t>
            </w:r>
            <w:r w:rsidRPr="000B28DC">
              <w:rPr>
                <w:rStyle w:val="FontStyle66"/>
                <w:sz w:val="28"/>
                <w:szCs w:val="28"/>
                <w:lang w:val="tr-TR"/>
              </w:rPr>
              <w:t>Rivayet birleşik zamanı)</w:t>
            </w:r>
          </w:p>
        </w:tc>
        <w:tc>
          <w:tcPr>
            <w:tcW w:w="1713" w:type="dxa"/>
          </w:tcPr>
          <w:p w:rsidR="000B28DC" w:rsidRPr="00537EF2" w:rsidRDefault="000B28DC" w:rsidP="00484850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B28DC" w:rsidRPr="00537EF2" w:rsidTr="00484850">
        <w:tc>
          <w:tcPr>
            <w:tcW w:w="2660" w:type="dxa"/>
          </w:tcPr>
          <w:p w:rsidR="000B28DC" w:rsidRPr="000B28DC" w:rsidRDefault="000B28DC" w:rsidP="000B28DC">
            <w:pPr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Знаки зодиака</w:t>
            </w:r>
          </w:p>
        </w:tc>
        <w:tc>
          <w:tcPr>
            <w:tcW w:w="6048" w:type="dxa"/>
          </w:tcPr>
          <w:p w:rsidR="000B28DC" w:rsidRPr="000B28DC" w:rsidRDefault="000B28DC" w:rsidP="000B28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Лексика на тему «Знаки зодиака»</w:t>
            </w:r>
          </w:p>
          <w:p w:rsidR="000B28DC" w:rsidRPr="000B28DC" w:rsidRDefault="000B28DC" w:rsidP="000B28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Грамматика: Сложное прошедшее время (Rivayet birleşik zamanı)</w:t>
            </w:r>
          </w:p>
        </w:tc>
        <w:tc>
          <w:tcPr>
            <w:tcW w:w="1713" w:type="dxa"/>
          </w:tcPr>
          <w:p w:rsidR="000B28DC" w:rsidRPr="00537EF2" w:rsidRDefault="000B28DC" w:rsidP="00484850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B28DC" w:rsidRPr="00537EF2" w:rsidTr="00484850">
        <w:tc>
          <w:tcPr>
            <w:tcW w:w="2660" w:type="dxa"/>
          </w:tcPr>
          <w:p w:rsidR="000B28DC" w:rsidRPr="000B28DC" w:rsidRDefault="000B28DC" w:rsidP="000B28DC">
            <w:pPr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Вредные привычки</w:t>
            </w:r>
          </w:p>
        </w:tc>
        <w:tc>
          <w:tcPr>
            <w:tcW w:w="6048" w:type="dxa"/>
          </w:tcPr>
          <w:p w:rsidR="000B28DC" w:rsidRPr="000B28DC" w:rsidRDefault="000B28DC" w:rsidP="000B28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Лексика на тему «Вредные привычки»</w:t>
            </w:r>
          </w:p>
          <w:p w:rsidR="000B28DC" w:rsidRPr="000B28DC" w:rsidRDefault="000B28DC" w:rsidP="000B28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 xml:space="preserve">Грамматика: </w:t>
            </w:r>
            <w:r w:rsidRPr="000B28DC">
              <w:rPr>
                <w:rStyle w:val="FontStyle66"/>
                <w:sz w:val="28"/>
                <w:szCs w:val="28"/>
              </w:rPr>
              <w:t>Формы глагола. (</w:t>
            </w:r>
            <w:r w:rsidRPr="000B28DC">
              <w:rPr>
                <w:rStyle w:val="FontStyle66"/>
                <w:sz w:val="28"/>
                <w:szCs w:val="28"/>
                <w:lang w:val="tr-TR"/>
              </w:rPr>
              <w:t>Şart birleşik zamanı</w:t>
            </w:r>
            <w:r w:rsidRPr="000B28DC">
              <w:rPr>
                <w:rStyle w:val="FontStyle66"/>
                <w:sz w:val="28"/>
                <w:szCs w:val="28"/>
              </w:rPr>
              <w:t>)</w:t>
            </w:r>
          </w:p>
        </w:tc>
        <w:tc>
          <w:tcPr>
            <w:tcW w:w="1713" w:type="dxa"/>
          </w:tcPr>
          <w:p w:rsidR="000B28DC" w:rsidRPr="00537EF2" w:rsidRDefault="000B28DC" w:rsidP="00484850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B28DC" w:rsidRPr="00537EF2" w:rsidTr="00484850">
        <w:tc>
          <w:tcPr>
            <w:tcW w:w="2660" w:type="dxa"/>
          </w:tcPr>
          <w:p w:rsidR="000B28DC" w:rsidRPr="000B28DC" w:rsidRDefault="000B28DC" w:rsidP="000B28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Таинства.Мистика. Мифы (4 ч.)</w:t>
            </w:r>
          </w:p>
          <w:p w:rsidR="000B28DC" w:rsidRPr="000B28DC" w:rsidRDefault="000B28DC" w:rsidP="000B28DC">
            <w:pPr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Вы общаетесь с друзьями?</w:t>
            </w:r>
          </w:p>
        </w:tc>
        <w:tc>
          <w:tcPr>
            <w:tcW w:w="6048" w:type="dxa"/>
          </w:tcPr>
          <w:p w:rsidR="000B28DC" w:rsidRPr="000B28DC" w:rsidRDefault="000B28DC" w:rsidP="000B28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Лексика на тему «Таинства. Мистика. Мифы». «Коммуникация, общение».</w:t>
            </w:r>
          </w:p>
          <w:p w:rsidR="000B28DC" w:rsidRPr="000B28DC" w:rsidRDefault="000B28DC" w:rsidP="001D4CE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 xml:space="preserve">Грамматика: </w:t>
            </w:r>
            <w:r w:rsidRPr="000B28DC">
              <w:rPr>
                <w:rStyle w:val="FontStyle66"/>
                <w:sz w:val="28"/>
                <w:szCs w:val="28"/>
              </w:rPr>
              <w:t>Прямая речь.</w:t>
            </w:r>
            <w:r>
              <w:rPr>
                <w:rStyle w:val="FontStyle66"/>
                <w:sz w:val="28"/>
                <w:szCs w:val="28"/>
              </w:rPr>
              <w:t xml:space="preserve"> </w:t>
            </w:r>
            <w:r w:rsidRPr="000B28DC">
              <w:rPr>
                <w:rFonts w:ascii="Times New Roman" w:hAnsi="Times New Roman"/>
                <w:sz w:val="28"/>
                <w:szCs w:val="28"/>
              </w:rPr>
              <w:t>Словообразовательные окончания.</w:t>
            </w:r>
          </w:p>
        </w:tc>
        <w:tc>
          <w:tcPr>
            <w:tcW w:w="1713" w:type="dxa"/>
          </w:tcPr>
          <w:p w:rsidR="000B28DC" w:rsidRPr="00537EF2" w:rsidRDefault="000B28DC" w:rsidP="004848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B28DC" w:rsidRPr="00537EF2" w:rsidTr="00484850">
        <w:tc>
          <w:tcPr>
            <w:tcW w:w="2660" w:type="dxa"/>
          </w:tcPr>
          <w:p w:rsidR="000B28DC" w:rsidRPr="000B28DC" w:rsidRDefault="000B28DC" w:rsidP="000B28DC">
            <w:pPr>
              <w:rPr>
                <w:rStyle w:val="FontStyle66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 xml:space="preserve">Повторение и систематизация изученного в </w:t>
            </w:r>
            <w:r w:rsidRPr="00340359">
              <w:rPr>
                <w:rFonts w:ascii="Times New Roman" w:hAnsi="Times New Roman"/>
                <w:sz w:val="28"/>
                <w:szCs w:val="28"/>
              </w:rPr>
              <w:t xml:space="preserve">10 </w:t>
            </w:r>
            <w:r w:rsidRPr="000B28DC">
              <w:rPr>
                <w:rFonts w:ascii="Times New Roman" w:hAnsi="Times New Roman"/>
                <w:sz w:val="28"/>
                <w:szCs w:val="28"/>
              </w:rPr>
              <w:t>классе</w:t>
            </w:r>
          </w:p>
        </w:tc>
        <w:tc>
          <w:tcPr>
            <w:tcW w:w="6048" w:type="dxa"/>
          </w:tcPr>
          <w:p w:rsidR="000B28DC" w:rsidRPr="000B28DC" w:rsidRDefault="000B28DC" w:rsidP="000B28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Повторение пройденных лексических и грамматических тем</w:t>
            </w:r>
          </w:p>
          <w:p w:rsidR="000B28DC" w:rsidRPr="000B28DC" w:rsidRDefault="000B28DC" w:rsidP="000B28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Лексика к теме «Коммуникация, общение».</w:t>
            </w:r>
          </w:p>
          <w:p w:rsidR="000B28DC" w:rsidRPr="000B28DC" w:rsidRDefault="000B28DC" w:rsidP="001D4CEE">
            <w:pPr>
              <w:jc w:val="both"/>
              <w:rPr>
                <w:rStyle w:val="FontStyle66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Грамматика: Словообразовательные окончания.</w:t>
            </w:r>
          </w:p>
        </w:tc>
        <w:tc>
          <w:tcPr>
            <w:tcW w:w="1713" w:type="dxa"/>
          </w:tcPr>
          <w:p w:rsidR="000B28DC" w:rsidRPr="00537EF2" w:rsidRDefault="000B28DC" w:rsidP="004848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28DC" w:rsidRPr="00537EF2" w:rsidTr="00484850">
        <w:tc>
          <w:tcPr>
            <w:tcW w:w="2660" w:type="dxa"/>
          </w:tcPr>
          <w:p w:rsidR="000B28DC" w:rsidRPr="000B28DC" w:rsidRDefault="000B28DC" w:rsidP="000B28DC">
            <w:pPr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6048" w:type="dxa"/>
          </w:tcPr>
          <w:p w:rsidR="000B28DC" w:rsidRPr="000B28DC" w:rsidRDefault="000B28DC" w:rsidP="000B28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  <w:r w:rsidR="00050B9C">
              <w:rPr>
                <w:rFonts w:ascii="Times New Roman" w:hAnsi="Times New Roman"/>
                <w:sz w:val="28"/>
                <w:szCs w:val="28"/>
              </w:rPr>
              <w:t xml:space="preserve"> (обобщающая)</w:t>
            </w:r>
          </w:p>
        </w:tc>
        <w:tc>
          <w:tcPr>
            <w:tcW w:w="1713" w:type="dxa"/>
          </w:tcPr>
          <w:p w:rsidR="000B28DC" w:rsidRPr="00537EF2" w:rsidRDefault="000B28DC" w:rsidP="00484850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B28DC" w:rsidRPr="00537EF2" w:rsidTr="00484850">
        <w:tc>
          <w:tcPr>
            <w:tcW w:w="2660" w:type="dxa"/>
          </w:tcPr>
          <w:p w:rsidR="000B28DC" w:rsidRPr="000B28DC" w:rsidRDefault="000B28DC" w:rsidP="000B28DC">
            <w:pPr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6048" w:type="dxa"/>
          </w:tcPr>
          <w:p w:rsidR="000B28DC" w:rsidRPr="000B28DC" w:rsidRDefault="000B28DC" w:rsidP="000B28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1713" w:type="dxa"/>
          </w:tcPr>
          <w:p w:rsidR="000B28DC" w:rsidRPr="00537EF2" w:rsidRDefault="000B28DC" w:rsidP="00484850">
            <w:pPr>
              <w:rPr>
                <w:rFonts w:ascii="Times New Roman" w:hAnsi="Times New Roman"/>
                <w:sz w:val="28"/>
                <w:szCs w:val="28"/>
              </w:rPr>
            </w:pPr>
            <w:r w:rsidRPr="00537EF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0B28DC" w:rsidRDefault="000B28DC" w:rsidP="000B28D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0B28DC" w:rsidRDefault="000B28DC" w:rsidP="000B28D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0B28DC" w:rsidRDefault="000B28DC" w:rsidP="000B28D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0B28DC" w:rsidRDefault="000B28DC" w:rsidP="000B28D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0B28DC" w:rsidRDefault="000B28DC" w:rsidP="000B28D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C24639" w:rsidRDefault="00C24639" w:rsidP="000B28D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815FBC" w:rsidRPr="000B28DC" w:rsidRDefault="00815FBC" w:rsidP="00815F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28DC">
        <w:rPr>
          <w:rFonts w:ascii="Times New Roman" w:hAnsi="Times New Roman"/>
          <w:b/>
          <w:sz w:val="28"/>
          <w:szCs w:val="28"/>
        </w:rPr>
        <w:lastRenderedPageBreak/>
        <w:t>Календарно</w:t>
      </w:r>
      <w:r w:rsidRPr="000B28D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0B28DC">
        <w:rPr>
          <w:rFonts w:ascii="Times New Roman" w:hAnsi="Times New Roman"/>
          <w:b/>
          <w:sz w:val="28"/>
          <w:szCs w:val="28"/>
        </w:rPr>
        <w:t>– тематическое</w:t>
      </w:r>
      <w:r w:rsidRPr="000B28D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0B28DC">
        <w:rPr>
          <w:rFonts w:ascii="Times New Roman" w:hAnsi="Times New Roman"/>
          <w:b/>
          <w:sz w:val="28"/>
          <w:szCs w:val="28"/>
        </w:rPr>
        <w:t>поурочное планирование</w:t>
      </w:r>
    </w:p>
    <w:p w:rsidR="00815FBC" w:rsidRPr="000B28DC" w:rsidRDefault="00815FBC" w:rsidP="00815FB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1046" w:type="dxa"/>
        <w:tblInd w:w="-1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7089"/>
        <w:gridCol w:w="1134"/>
        <w:gridCol w:w="992"/>
        <w:gridCol w:w="1134"/>
      </w:tblGrid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4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426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Наименование разделов и тем урок</w:t>
            </w:r>
          </w:p>
        </w:tc>
        <w:tc>
          <w:tcPr>
            <w:tcW w:w="1134" w:type="dxa"/>
          </w:tcPr>
          <w:p w:rsidR="00050B9C" w:rsidRPr="000B28DC" w:rsidRDefault="00050B9C" w:rsidP="0004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4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Дата по плану</w:t>
            </w:r>
          </w:p>
        </w:tc>
        <w:tc>
          <w:tcPr>
            <w:tcW w:w="1134" w:type="dxa"/>
          </w:tcPr>
          <w:p w:rsidR="00050B9C" w:rsidRPr="000B28DC" w:rsidRDefault="00050B9C" w:rsidP="0004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Fonts w:ascii="Times New Roman" w:hAnsi="Times New Roman"/>
                <w:sz w:val="28"/>
                <w:szCs w:val="28"/>
              </w:rPr>
              <w:t>Дата по факту</w:t>
            </w:r>
          </w:p>
          <w:p w:rsidR="00050B9C" w:rsidRPr="000B28DC" w:rsidRDefault="00050B9C" w:rsidP="00042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Сколько это стоит? Чтение. Говорение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Сколько это стоит? Аудирование. Письмо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Грамматика. Формы глагола. (</w:t>
            </w:r>
            <w:r w:rsidRPr="000B28DC">
              <w:rPr>
                <w:rStyle w:val="FontStyle66"/>
                <w:sz w:val="28"/>
                <w:szCs w:val="28"/>
                <w:lang w:val="tr-TR"/>
              </w:rPr>
              <w:t>Hikaye birleşik zamanı-</w:t>
            </w:r>
            <w:r w:rsidRPr="000B28DC">
              <w:rPr>
                <w:rStyle w:val="FontStyle66"/>
                <w:sz w:val="28"/>
                <w:szCs w:val="28"/>
              </w:rPr>
              <w:t>1)</w:t>
            </w:r>
            <w:r w:rsidRPr="000B28DC">
              <w:rPr>
                <w:rStyle w:val="FontStyle66"/>
                <w:sz w:val="28"/>
                <w:szCs w:val="28"/>
                <w:lang w:val="tr-TR"/>
              </w:rPr>
              <w:t>.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Сколько это стоит? повторение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Самостоятельная работа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СМИ. Чтение. Говорение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СМИ. Аудирование. Письмо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Грамматика. Формы глагола. (</w:t>
            </w:r>
            <w:r w:rsidRPr="000B28DC">
              <w:rPr>
                <w:rStyle w:val="FontStyle66"/>
                <w:sz w:val="28"/>
                <w:szCs w:val="28"/>
                <w:lang w:val="tr-TR"/>
              </w:rPr>
              <w:t>Hikaye birleşik zamanı-2</w:t>
            </w:r>
            <w:r w:rsidRPr="000B28DC">
              <w:rPr>
                <w:rStyle w:val="FontStyle66"/>
                <w:sz w:val="28"/>
                <w:szCs w:val="28"/>
              </w:rPr>
              <w:t>)</w:t>
            </w:r>
            <w:r w:rsidRPr="000B28DC">
              <w:rPr>
                <w:rStyle w:val="FontStyle66"/>
                <w:sz w:val="28"/>
                <w:szCs w:val="28"/>
                <w:lang w:val="tr-TR"/>
              </w:rPr>
              <w:t xml:space="preserve">. </w:t>
            </w:r>
            <w:r w:rsidRPr="000B28DC">
              <w:rPr>
                <w:rStyle w:val="FontStyle66"/>
                <w:sz w:val="28"/>
                <w:szCs w:val="28"/>
              </w:rPr>
              <w:t>Неопределенные наречия.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  <w:lang w:val="tt-RU"/>
              </w:rPr>
              <w:t>СМИ. Повторение.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Самостоятельная работа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Вы следите за технологиями? Чтение. Говорение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Вы следите за технологиями? Аудирование. Письмо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Грамматика</w:t>
            </w:r>
            <w:r w:rsidRPr="000B28DC">
              <w:rPr>
                <w:rStyle w:val="FontStyle66"/>
                <w:sz w:val="28"/>
                <w:szCs w:val="28"/>
                <w:lang w:val="tr-TR"/>
              </w:rPr>
              <w:t>.</w:t>
            </w:r>
            <w:r w:rsidRPr="000B28DC">
              <w:rPr>
                <w:rStyle w:val="FontStyle66"/>
                <w:sz w:val="28"/>
                <w:szCs w:val="28"/>
              </w:rPr>
              <w:t xml:space="preserve"> Союзы.</w:t>
            </w:r>
            <w:r w:rsidRPr="000B28DC">
              <w:rPr>
                <w:rStyle w:val="FontStyle66"/>
                <w:sz w:val="28"/>
                <w:szCs w:val="28"/>
                <w:lang w:val="tr-TR"/>
              </w:rPr>
              <w:t xml:space="preserve"> 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Вы следите за технологиями? Повторение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  <w:tab w:val="right" w:pos="6872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Самое интересное открытие. Чтение. Говорение</w:t>
            </w:r>
            <w:r>
              <w:rPr>
                <w:rStyle w:val="FontStyle66"/>
                <w:sz w:val="28"/>
                <w:szCs w:val="28"/>
              </w:rPr>
              <w:t>. Контрольная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Самое интересное открытие. Аудирование. Письмо</w:t>
            </w:r>
            <w:r>
              <w:rPr>
                <w:rStyle w:val="FontStyle66"/>
                <w:sz w:val="28"/>
                <w:szCs w:val="28"/>
              </w:rPr>
              <w:t>. Работа над ошибками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Грамматика</w:t>
            </w:r>
            <w:r w:rsidRPr="000B28DC">
              <w:rPr>
                <w:rStyle w:val="FontStyle66"/>
                <w:sz w:val="28"/>
                <w:szCs w:val="28"/>
                <w:lang w:val="tr-TR"/>
              </w:rPr>
              <w:t>.</w:t>
            </w:r>
            <w:r w:rsidRPr="000B28DC">
              <w:rPr>
                <w:rStyle w:val="FontStyle66"/>
                <w:sz w:val="28"/>
                <w:szCs w:val="28"/>
                <w:lang w:val="tt-RU"/>
              </w:rPr>
              <w:t xml:space="preserve"> </w:t>
            </w:r>
            <w:r w:rsidRPr="000B28DC">
              <w:rPr>
                <w:rStyle w:val="FontStyle66"/>
                <w:sz w:val="28"/>
                <w:szCs w:val="28"/>
              </w:rPr>
              <w:t xml:space="preserve"> Формы глагола. (</w:t>
            </w:r>
            <w:r w:rsidRPr="000B28DC">
              <w:rPr>
                <w:rStyle w:val="FontStyle66"/>
                <w:sz w:val="28"/>
                <w:szCs w:val="28"/>
                <w:lang w:val="tr-TR"/>
              </w:rPr>
              <w:t>Rivayet birleşik zamanı)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Самое интересное открытие. Повторение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Самостоятельная работа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Знаки зодиака Чтение. Говорение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 xml:space="preserve">Знаки зодиака. </w:t>
            </w:r>
            <w:r w:rsidRPr="000B28DC">
              <w:rPr>
                <w:sz w:val="28"/>
                <w:szCs w:val="28"/>
              </w:rPr>
              <w:t>Аудирование, письмо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Грамматика – сложное прошедшее время.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jc w:val="left"/>
              <w:rPr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Знаки зодиака. Повторение.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Вредные привычки. Чтение. Говорение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Аудирование. Письмо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 w:rsidRPr="000B28DC">
              <w:rPr>
                <w:rStyle w:val="FontStyle66"/>
                <w:sz w:val="28"/>
                <w:szCs w:val="28"/>
              </w:rPr>
              <w:t>Грамматика</w:t>
            </w:r>
            <w:r w:rsidRPr="000B28DC">
              <w:rPr>
                <w:rStyle w:val="FontStyle66"/>
                <w:sz w:val="28"/>
                <w:szCs w:val="28"/>
                <w:lang w:val="tr-TR"/>
              </w:rPr>
              <w:t xml:space="preserve">. </w:t>
            </w:r>
            <w:r w:rsidRPr="000B28DC">
              <w:rPr>
                <w:rStyle w:val="FontStyle66"/>
                <w:sz w:val="28"/>
                <w:szCs w:val="28"/>
              </w:rPr>
              <w:t xml:space="preserve"> Формы глагола. (</w:t>
            </w:r>
            <w:r w:rsidRPr="000B28DC">
              <w:rPr>
                <w:rStyle w:val="FontStyle66"/>
                <w:sz w:val="28"/>
                <w:szCs w:val="28"/>
                <w:lang w:val="tr-TR"/>
              </w:rPr>
              <w:t>Şart birleşik zamanı</w:t>
            </w:r>
            <w:r w:rsidRPr="000B28DC">
              <w:rPr>
                <w:rStyle w:val="FontStyle66"/>
                <w:sz w:val="28"/>
                <w:szCs w:val="28"/>
              </w:rPr>
              <w:t>)</w:t>
            </w:r>
            <w:r w:rsidRPr="000B28DC">
              <w:rPr>
                <w:rStyle w:val="FontStyle66"/>
                <w:sz w:val="28"/>
                <w:szCs w:val="28"/>
                <w:lang w:val="tr-TR"/>
              </w:rPr>
              <w:t xml:space="preserve"> 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>
              <w:rPr>
                <w:rStyle w:val="FontStyle66"/>
                <w:sz w:val="28"/>
                <w:szCs w:val="28"/>
              </w:rPr>
              <w:t>Вредные привычки, Таинства, Общение с друзьями. Планирование работы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>
              <w:rPr>
                <w:rStyle w:val="FontStyle66"/>
                <w:sz w:val="28"/>
                <w:szCs w:val="28"/>
              </w:rPr>
              <w:t>Вредные привычки, Таинства, Общение с друзьями. Планирование работы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100" w:lineRule="atLeast"/>
              <w:ind w:firstLine="0"/>
              <w:rPr>
                <w:rStyle w:val="FontStyle66"/>
                <w:sz w:val="28"/>
                <w:szCs w:val="28"/>
              </w:rPr>
            </w:pPr>
            <w:r>
              <w:rPr>
                <w:rStyle w:val="FontStyle66"/>
                <w:sz w:val="28"/>
                <w:szCs w:val="28"/>
              </w:rPr>
              <w:t xml:space="preserve">Вредные привычки, Таинства, Общение с друзьями. </w:t>
            </w:r>
            <w:r>
              <w:rPr>
                <w:rStyle w:val="FontStyle66"/>
                <w:sz w:val="28"/>
                <w:szCs w:val="28"/>
              </w:rPr>
              <w:lastRenderedPageBreak/>
              <w:t xml:space="preserve">Планирование работы. 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>
              <w:rPr>
                <w:rStyle w:val="FontStyle66"/>
                <w:sz w:val="28"/>
                <w:szCs w:val="28"/>
              </w:rPr>
              <w:t>Вредные привычки, Таинства, Общение с друзьями Проектная работа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>
              <w:rPr>
                <w:rStyle w:val="FontStyle66"/>
                <w:sz w:val="28"/>
                <w:szCs w:val="28"/>
              </w:rPr>
              <w:t xml:space="preserve">Текущий контроль. 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numPr>
                <w:ilvl w:val="0"/>
                <w:numId w:val="1"/>
              </w:numPr>
              <w:spacing w:after="0" w:line="240" w:lineRule="auto"/>
              <w:ind w:left="589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>
              <w:rPr>
                <w:rStyle w:val="FontStyle66"/>
                <w:sz w:val="28"/>
                <w:szCs w:val="28"/>
              </w:rPr>
              <w:t>Вредные привычки, Таинства, Общение с друзьями. Говорение. Практика.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>
              <w:rPr>
                <w:rStyle w:val="FontStyle66"/>
                <w:sz w:val="28"/>
                <w:szCs w:val="28"/>
              </w:rPr>
              <w:t>33.</w:t>
            </w: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>
              <w:rPr>
                <w:rStyle w:val="FontStyle66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0B9C" w:rsidRPr="000B28DC" w:rsidTr="00050B9C">
        <w:tc>
          <w:tcPr>
            <w:tcW w:w="697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>
              <w:rPr>
                <w:rStyle w:val="FontStyle66"/>
                <w:sz w:val="28"/>
                <w:szCs w:val="28"/>
              </w:rPr>
              <w:t>34.</w:t>
            </w:r>
          </w:p>
        </w:tc>
        <w:tc>
          <w:tcPr>
            <w:tcW w:w="7089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widowControl/>
              <w:tabs>
                <w:tab w:val="left" w:pos="1356"/>
              </w:tabs>
              <w:spacing w:before="34" w:line="240" w:lineRule="auto"/>
              <w:ind w:firstLine="0"/>
              <w:jc w:val="left"/>
              <w:rPr>
                <w:rStyle w:val="FontStyle66"/>
                <w:sz w:val="28"/>
                <w:szCs w:val="28"/>
              </w:rPr>
            </w:pPr>
            <w:r>
              <w:rPr>
                <w:rStyle w:val="FontStyle66"/>
                <w:sz w:val="28"/>
                <w:szCs w:val="28"/>
              </w:rPr>
              <w:t>Работа над ошибками</w:t>
            </w:r>
          </w:p>
        </w:tc>
        <w:tc>
          <w:tcPr>
            <w:tcW w:w="1134" w:type="dxa"/>
          </w:tcPr>
          <w:p w:rsidR="00050B9C" w:rsidRPr="00287D89" w:rsidRDefault="00050B9C" w:rsidP="00050B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50B9C" w:rsidRPr="000B28DC" w:rsidRDefault="00050B9C" w:rsidP="00050B9C">
            <w:pPr>
              <w:pStyle w:val="Style45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050B9C" w:rsidRPr="000B28DC" w:rsidRDefault="00050B9C" w:rsidP="00050B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E3F70" w:rsidRPr="000B28DC" w:rsidRDefault="004E3F70">
      <w:pPr>
        <w:rPr>
          <w:rFonts w:ascii="Times New Roman" w:hAnsi="Times New Roman"/>
          <w:sz w:val="28"/>
          <w:szCs w:val="28"/>
        </w:rPr>
      </w:pPr>
    </w:p>
    <w:p w:rsidR="004E3F70" w:rsidRPr="008064E8" w:rsidRDefault="004E3F70" w:rsidP="004E3F70">
      <w:pPr>
        <w:pStyle w:val="Style20"/>
        <w:widowControl/>
        <w:spacing w:line="100" w:lineRule="atLeast"/>
        <w:ind w:left="674" w:firstLine="0"/>
      </w:pPr>
    </w:p>
    <w:p w:rsidR="001F784F" w:rsidRPr="008064E8" w:rsidRDefault="001F784F">
      <w:pPr>
        <w:rPr>
          <w:rFonts w:ascii="Times New Roman" w:hAnsi="Times New Roman"/>
          <w:sz w:val="24"/>
          <w:szCs w:val="24"/>
        </w:rPr>
      </w:pPr>
    </w:p>
    <w:sectPr w:rsidR="001F784F" w:rsidRPr="008064E8" w:rsidSect="009567A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F14" w:rsidRDefault="004A3F14" w:rsidP="009567A3">
      <w:pPr>
        <w:spacing w:after="0" w:line="240" w:lineRule="auto"/>
      </w:pPr>
      <w:r>
        <w:separator/>
      </w:r>
    </w:p>
  </w:endnote>
  <w:endnote w:type="continuationSeparator" w:id="0">
    <w:p w:rsidR="004A3F14" w:rsidRDefault="004A3F14" w:rsidP="00956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5563719"/>
      <w:docPartObj>
        <w:docPartGallery w:val="Page Numbers (Bottom of Page)"/>
        <w:docPartUnique/>
      </w:docPartObj>
    </w:sdtPr>
    <w:sdtEndPr/>
    <w:sdtContent>
      <w:p w:rsidR="00042697" w:rsidRDefault="0004269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904">
          <w:rPr>
            <w:noProof/>
          </w:rPr>
          <w:t>4</w:t>
        </w:r>
        <w:r>
          <w:fldChar w:fldCharType="end"/>
        </w:r>
      </w:p>
    </w:sdtContent>
  </w:sdt>
  <w:p w:rsidR="00042697" w:rsidRDefault="0004269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F14" w:rsidRDefault="004A3F14" w:rsidP="009567A3">
      <w:pPr>
        <w:spacing w:after="0" w:line="240" w:lineRule="auto"/>
      </w:pPr>
      <w:r>
        <w:separator/>
      </w:r>
    </w:p>
  </w:footnote>
  <w:footnote w:type="continuationSeparator" w:id="0">
    <w:p w:rsidR="004A3F14" w:rsidRDefault="004A3F14" w:rsidP="009567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7FE820"/>
    <w:multiLevelType w:val="hybridMultilevel"/>
    <w:tmpl w:val="D8035D8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1418" w:hanging="360"/>
      </w:pPr>
      <w:rPr>
        <w:rFonts w:ascii="Vivaldi" w:hAnsi="Vivaldi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1457" w:hanging="360"/>
      </w:pPr>
      <w:rPr>
        <w:rFonts w:ascii="Vivaldi" w:hAnsi="Vivaldi" w:cs="Vivaldi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Liberation Serif" w:hAnsi="Liberation Serif" w:cs="Vivaldi"/>
        <w:sz w:val="28"/>
        <w:szCs w:val="28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2445" w:hanging="360"/>
      </w:pPr>
      <w:rPr>
        <w:rFonts w:ascii="Vivaldi" w:hAnsi="Vivaldi"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11" w:hanging="360"/>
      </w:pPr>
      <w:rPr>
        <w:rFonts w:ascii="Times New Roman" w:hAnsi="Times New Roman"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267" w:hanging="360"/>
      </w:pPr>
      <w:rPr>
        <w:rFonts w:ascii="Symbol" w:hAnsi="Symbol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411" w:hanging="360"/>
      </w:pPr>
      <w:rPr>
        <w:rFonts w:ascii="Times New Roman" w:hAnsi="Times New Roman" w:cs="Times New Roman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411" w:hanging="360"/>
      </w:pPr>
      <w:rPr>
        <w:rFonts w:ascii="Vivaldi" w:hAnsi="Vivaldi" w:cs="Vivaldi"/>
        <w:sz w:val="28"/>
        <w:szCs w:val="28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  <w:rPr>
        <w:sz w:val="28"/>
        <w:szCs w:val="28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•"/>
      <w:lvlJc w:val="left"/>
      <w:pPr>
        <w:tabs>
          <w:tab w:val="num" w:pos="720"/>
        </w:tabs>
        <w:ind w:left="0" w:firstLine="0"/>
      </w:pPr>
      <w:rPr>
        <w:rFonts w:ascii="Times New Roman" w:hAnsi="Times New Roman"/>
      </w:rPr>
    </w:lvl>
  </w:abstractNum>
  <w:abstractNum w:abstractNumId="11">
    <w:nsid w:val="0000000B"/>
    <w:multiLevelType w:val="singleLevel"/>
    <w:tmpl w:val="0000000B"/>
    <w:name w:val="WW8Num11"/>
    <w:lvl w:ilvl="0">
      <w:start w:val="1"/>
      <w:numFmt w:val="bullet"/>
      <w:lvlText w:val="•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</w:abstractNum>
  <w:abstractNum w:abstractNumId="12">
    <w:nsid w:val="0000000C"/>
    <w:multiLevelType w:val="singleLevel"/>
    <w:tmpl w:val="0000000C"/>
    <w:name w:val="WW8Num12"/>
    <w:lvl w:ilvl="0">
      <w:start w:val="1"/>
      <w:numFmt w:val="bullet"/>
      <w:lvlText w:val="•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</w:abstractNum>
  <w:abstractNum w:abstractNumId="13">
    <w:nsid w:val="0000000D"/>
    <w:multiLevelType w:val="singleLevel"/>
    <w:tmpl w:val="0000000D"/>
    <w:name w:val="WW8Num13"/>
    <w:lvl w:ilvl="0">
      <w:start w:val="1"/>
      <w:numFmt w:val="bullet"/>
      <w:lvlText w:val="•"/>
      <w:lvlJc w:val="left"/>
      <w:pPr>
        <w:tabs>
          <w:tab w:val="num" w:pos="720"/>
        </w:tabs>
        <w:ind w:left="0" w:firstLine="0"/>
      </w:pPr>
      <w:rPr>
        <w:rFonts w:ascii="Times New Roman" w:hAnsi="Times New Roman" w:cs="Symbol"/>
        <w:sz w:val="28"/>
        <w:szCs w:val="28"/>
      </w:rPr>
    </w:lvl>
  </w:abstractNum>
  <w:abstractNum w:abstractNumId="14">
    <w:nsid w:val="155F7F39"/>
    <w:multiLevelType w:val="hybridMultilevel"/>
    <w:tmpl w:val="D8035D8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735A0C9A"/>
    <w:multiLevelType w:val="hybridMultilevel"/>
    <w:tmpl w:val="263AF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4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BC"/>
    <w:rsid w:val="00002904"/>
    <w:rsid w:val="00042697"/>
    <w:rsid w:val="00050678"/>
    <w:rsid w:val="00050B9C"/>
    <w:rsid w:val="000B28DC"/>
    <w:rsid w:val="000E245B"/>
    <w:rsid w:val="001D4CEE"/>
    <w:rsid w:val="001F784F"/>
    <w:rsid w:val="00340359"/>
    <w:rsid w:val="00342CE2"/>
    <w:rsid w:val="003D20C1"/>
    <w:rsid w:val="004A3F14"/>
    <w:rsid w:val="004E3F70"/>
    <w:rsid w:val="00547508"/>
    <w:rsid w:val="006127BC"/>
    <w:rsid w:val="00642E7D"/>
    <w:rsid w:val="0064772A"/>
    <w:rsid w:val="00681362"/>
    <w:rsid w:val="007C65EC"/>
    <w:rsid w:val="007F7DED"/>
    <w:rsid w:val="008064E8"/>
    <w:rsid w:val="00815FBC"/>
    <w:rsid w:val="008A2E08"/>
    <w:rsid w:val="008D5F4B"/>
    <w:rsid w:val="00933EC1"/>
    <w:rsid w:val="0094553F"/>
    <w:rsid w:val="009567A3"/>
    <w:rsid w:val="00977731"/>
    <w:rsid w:val="0098411D"/>
    <w:rsid w:val="00993B07"/>
    <w:rsid w:val="00A65C64"/>
    <w:rsid w:val="00AA2928"/>
    <w:rsid w:val="00AA71C5"/>
    <w:rsid w:val="00B86A8B"/>
    <w:rsid w:val="00BD13A6"/>
    <w:rsid w:val="00C24639"/>
    <w:rsid w:val="00C61D20"/>
    <w:rsid w:val="00C64CB2"/>
    <w:rsid w:val="00CC20CA"/>
    <w:rsid w:val="00CC3684"/>
    <w:rsid w:val="00D82F97"/>
    <w:rsid w:val="00E14692"/>
    <w:rsid w:val="00E17752"/>
    <w:rsid w:val="00E60DCB"/>
    <w:rsid w:val="00E87F69"/>
    <w:rsid w:val="00F13BC4"/>
    <w:rsid w:val="00F157BA"/>
    <w:rsid w:val="00F21E76"/>
    <w:rsid w:val="00F65266"/>
    <w:rsid w:val="00FF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7">
    <w:name w:val="Font Style57"/>
    <w:rsid w:val="004E3F70"/>
    <w:rPr>
      <w:rFonts w:ascii="Times New Roman" w:hAnsi="Times New Roman" w:cs="Times New Roman"/>
      <w:sz w:val="20"/>
      <w:szCs w:val="20"/>
    </w:rPr>
  </w:style>
  <w:style w:type="character" w:customStyle="1" w:styleId="FontStyle58">
    <w:name w:val="Font Style58"/>
    <w:rsid w:val="004E3F7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9">
    <w:name w:val="Font Style59"/>
    <w:rsid w:val="004E3F70"/>
    <w:rPr>
      <w:rFonts w:ascii="Times New Roman" w:hAnsi="Times New Roman" w:cs="Times New Roman"/>
      <w:sz w:val="8"/>
      <w:szCs w:val="8"/>
    </w:rPr>
  </w:style>
  <w:style w:type="character" w:customStyle="1" w:styleId="FontStyle60">
    <w:name w:val="Font Style60"/>
    <w:rsid w:val="004E3F70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61">
    <w:name w:val="Font Style61"/>
    <w:rsid w:val="004E3F7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2">
    <w:name w:val="Font Style62"/>
    <w:rsid w:val="004E3F7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4">
    <w:name w:val="Font Style64"/>
    <w:rsid w:val="004E3F70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65">
    <w:name w:val="Font Style65"/>
    <w:rsid w:val="004E3F70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66">
    <w:name w:val="Font Style66"/>
    <w:rsid w:val="004E3F70"/>
    <w:rPr>
      <w:rFonts w:ascii="Times New Roman" w:hAnsi="Times New Roman" w:cs="Times New Roman"/>
      <w:sz w:val="16"/>
      <w:szCs w:val="16"/>
    </w:rPr>
  </w:style>
  <w:style w:type="paragraph" w:styleId="a3">
    <w:name w:val="Body Text"/>
    <w:basedOn w:val="a"/>
    <w:link w:val="a4"/>
    <w:rsid w:val="004E3F70"/>
    <w:pPr>
      <w:shd w:val="clear" w:color="auto" w:fill="FFFFFF"/>
      <w:suppressAutoHyphens/>
      <w:snapToGrid w:val="0"/>
      <w:spacing w:after="0" w:line="240" w:lineRule="auto"/>
      <w:jc w:val="both"/>
    </w:pPr>
    <w:rPr>
      <w:rFonts w:ascii="Times New Roman" w:eastAsia="Times New Roman" w:hAnsi="Times New Roman"/>
      <w:color w:val="000000"/>
      <w:sz w:val="25"/>
      <w:szCs w:val="20"/>
      <w:lang w:eastAsia="zh-CN"/>
    </w:rPr>
  </w:style>
  <w:style w:type="character" w:customStyle="1" w:styleId="a4">
    <w:name w:val="Основной текст Знак"/>
    <w:basedOn w:val="a0"/>
    <w:link w:val="a3"/>
    <w:rsid w:val="004E3F70"/>
    <w:rPr>
      <w:rFonts w:ascii="Times New Roman" w:eastAsia="Times New Roman" w:hAnsi="Times New Roman" w:cs="Times New Roman"/>
      <w:color w:val="000000"/>
      <w:sz w:val="25"/>
      <w:szCs w:val="20"/>
      <w:shd w:val="clear" w:color="auto" w:fill="FFFFFF"/>
      <w:lang w:eastAsia="zh-CN"/>
    </w:rPr>
  </w:style>
  <w:style w:type="paragraph" w:customStyle="1" w:styleId="Style1">
    <w:name w:val="Style1"/>
    <w:basedOn w:val="a"/>
    <w:rsid w:val="004E3F7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">
    <w:name w:val="Style2"/>
    <w:basedOn w:val="a"/>
    <w:rsid w:val="004E3F70"/>
    <w:pPr>
      <w:widowControl w:val="0"/>
      <w:suppressAutoHyphens/>
      <w:autoSpaceDE w:val="0"/>
      <w:spacing w:after="0" w:line="221" w:lineRule="exact"/>
      <w:ind w:firstLine="682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">
    <w:name w:val="Style3"/>
    <w:basedOn w:val="a"/>
    <w:rsid w:val="004E3F7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19">
    <w:name w:val="Style19"/>
    <w:basedOn w:val="a"/>
    <w:rsid w:val="004E3F70"/>
    <w:pPr>
      <w:widowControl w:val="0"/>
      <w:suppressAutoHyphens/>
      <w:autoSpaceDE w:val="0"/>
      <w:spacing w:after="0" w:line="265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0">
    <w:name w:val="Style20"/>
    <w:basedOn w:val="a"/>
    <w:rsid w:val="004E3F70"/>
    <w:pPr>
      <w:widowControl w:val="0"/>
      <w:suppressAutoHyphens/>
      <w:autoSpaceDE w:val="0"/>
      <w:spacing w:after="0" w:line="226" w:lineRule="exact"/>
      <w:ind w:firstLine="684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2">
    <w:name w:val="Style22"/>
    <w:basedOn w:val="a"/>
    <w:rsid w:val="004E3F70"/>
    <w:pPr>
      <w:widowControl w:val="0"/>
      <w:suppressAutoHyphens/>
      <w:autoSpaceDE w:val="0"/>
      <w:spacing w:after="0" w:line="226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4">
    <w:name w:val="Style24"/>
    <w:basedOn w:val="a"/>
    <w:rsid w:val="004E3F70"/>
    <w:pPr>
      <w:widowControl w:val="0"/>
      <w:suppressAutoHyphens/>
      <w:autoSpaceDE w:val="0"/>
      <w:spacing w:after="0" w:line="226" w:lineRule="exact"/>
      <w:ind w:firstLine="547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5">
    <w:name w:val="Style25"/>
    <w:basedOn w:val="a"/>
    <w:rsid w:val="004E3F70"/>
    <w:pPr>
      <w:widowControl w:val="0"/>
      <w:suppressAutoHyphens/>
      <w:autoSpaceDE w:val="0"/>
      <w:spacing w:after="0" w:line="226" w:lineRule="exac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7">
    <w:name w:val="Style27"/>
    <w:basedOn w:val="a"/>
    <w:rsid w:val="004E3F7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8">
    <w:name w:val="Style28"/>
    <w:basedOn w:val="a"/>
    <w:rsid w:val="004E3F70"/>
    <w:pPr>
      <w:widowControl w:val="0"/>
      <w:suppressAutoHyphens/>
      <w:autoSpaceDE w:val="0"/>
      <w:spacing w:after="0" w:line="449" w:lineRule="exac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5">
    <w:name w:val="Style45"/>
    <w:basedOn w:val="a"/>
    <w:rsid w:val="004E3F70"/>
    <w:pPr>
      <w:widowControl w:val="0"/>
      <w:suppressAutoHyphens/>
      <w:autoSpaceDE w:val="0"/>
      <w:spacing w:after="0" w:line="230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50">
    <w:name w:val="Style50"/>
    <w:basedOn w:val="a"/>
    <w:rsid w:val="004E3F70"/>
    <w:pPr>
      <w:widowControl w:val="0"/>
      <w:suppressAutoHyphens/>
      <w:autoSpaceDE w:val="0"/>
      <w:spacing w:after="0" w:line="269" w:lineRule="exact"/>
      <w:ind w:hanging="30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51">
    <w:name w:val="Style51"/>
    <w:basedOn w:val="a"/>
    <w:rsid w:val="004E3F7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4E3F70"/>
    <w:pPr>
      <w:suppressAutoHyphens/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LO-Normal">
    <w:name w:val="LO-Normal"/>
    <w:rsid w:val="004E3F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956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67A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56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67A3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F7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DED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0B2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7">
    <w:name w:val="Font Style57"/>
    <w:rsid w:val="004E3F70"/>
    <w:rPr>
      <w:rFonts w:ascii="Times New Roman" w:hAnsi="Times New Roman" w:cs="Times New Roman"/>
      <w:sz w:val="20"/>
      <w:szCs w:val="20"/>
    </w:rPr>
  </w:style>
  <w:style w:type="character" w:customStyle="1" w:styleId="FontStyle58">
    <w:name w:val="Font Style58"/>
    <w:rsid w:val="004E3F7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9">
    <w:name w:val="Font Style59"/>
    <w:rsid w:val="004E3F70"/>
    <w:rPr>
      <w:rFonts w:ascii="Times New Roman" w:hAnsi="Times New Roman" w:cs="Times New Roman"/>
      <w:sz w:val="8"/>
      <w:szCs w:val="8"/>
    </w:rPr>
  </w:style>
  <w:style w:type="character" w:customStyle="1" w:styleId="FontStyle60">
    <w:name w:val="Font Style60"/>
    <w:rsid w:val="004E3F70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61">
    <w:name w:val="Font Style61"/>
    <w:rsid w:val="004E3F7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62">
    <w:name w:val="Font Style62"/>
    <w:rsid w:val="004E3F7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4">
    <w:name w:val="Font Style64"/>
    <w:rsid w:val="004E3F70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65">
    <w:name w:val="Font Style65"/>
    <w:rsid w:val="004E3F70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66">
    <w:name w:val="Font Style66"/>
    <w:rsid w:val="004E3F70"/>
    <w:rPr>
      <w:rFonts w:ascii="Times New Roman" w:hAnsi="Times New Roman" w:cs="Times New Roman"/>
      <w:sz w:val="16"/>
      <w:szCs w:val="16"/>
    </w:rPr>
  </w:style>
  <w:style w:type="paragraph" w:styleId="a3">
    <w:name w:val="Body Text"/>
    <w:basedOn w:val="a"/>
    <w:link w:val="a4"/>
    <w:rsid w:val="004E3F70"/>
    <w:pPr>
      <w:shd w:val="clear" w:color="auto" w:fill="FFFFFF"/>
      <w:suppressAutoHyphens/>
      <w:snapToGrid w:val="0"/>
      <w:spacing w:after="0" w:line="240" w:lineRule="auto"/>
      <w:jc w:val="both"/>
    </w:pPr>
    <w:rPr>
      <w:rFonts w:ascii="Times New Roman" w:eastAsia="Times New Roman" w:hAnsi="Times New Roman"/>
      <w:color w:val="000000"/>
      <w:sz w:val="25"/>
      <w:szCs w:val="20"/>
      <w:lang w:eastAsia="zh-CN"/>
    </w:rPr>
  </w:style>
  <w:style w:type="character" w:customStyle="1" w:styleId="a4">
    <w:name w:val="Основной текст Знак"/>
    <w:basedOn w:val="a0"/>
    <w:link w:val="a3"/>
    <w:rsid w:val="004E3F70"/>
    <w:rPr>
      <w:rFonts w:ascii="Times New Roman" w:eastAsia="Times New Roman" w:hAnsi="Times New Roman" w:cs="Times New Roman"/>
      <w:color w:val="000000"/>
      <w:sz w:val="25"/>
      <w:szCs w:val="20"/>
      <w:shd w:val="clear" w:color="auto" w:fill="FFFFFF"/>
      <w:lang w:eastAsia="zh-CN"/>
    </w:rPr>
  </w:style>
  <w:style w:type="paragraph" w:customStyle="1" w:styleId="Style1">
    <w:name w:val="Style1"/>
    <w:basedOn w:val="a"/>
    <w:rsid w:val="004E3F7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">
    <w:name w:val="Style2"/>
    <w:basedOn w:val="a"/>
    <w:rsid w:val="004E3F70"/>
    <w:pPr>
      <w:widowControl w:val="0"/>
      <w:suppressAutoHyphens/>
      <w:autoSpaceDE w:val="0"/>
      <w:spacing w:after="0" w:line="221" w:lineRule="exact"/>
      <w:ind w:firstLine="682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3">
    <w:name w:val="Style3"/>
    <w:basedOn w:val="a"/>
    <w:rsid w:val="004E3F7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19">
    <w:name w:val="Style19"/>
    <w:basedOn w:val="a"/>
    <w:rsid w:val="004E3F70"/>
    <w:pPr>
      <w:widowControl w:val="0"/>
      <w:suppressAutoHyphens/>
      <w:autoSpaceDE w:val="0"/>
      <w:spacing w:after="0" w:line="265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0">
    <w:name w:val="Style20"/>
    <w:basedOn w:val="a"/>
    <w:rsid w:val="004E3F70"/>
    <w:pPr>
      <w:widowControl w:val="0"/>
      <w:suppressAutoHyphens/>
      <w:autoSpaceDE w:val="0"/>
      <w:spacing w:after="0" w:line="226" w:lineRule="exact"/>
      <w:ind w:firstLine="684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2">
    <w:name w:val="Style22"/>
    <w:basedOn w:val="a"/>
    <w:rsid w:val="004E3F70"/>
    <w:pPr>
      <w:widowControl w:val="0"/>
      <w:suppressAutoHyphens/>
      <w:autoSpaceDE w:val="0"/>
      <w:spacing w:after="0" w:line="226" w:lineRule="exact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4">
    <w:name w:val="Style24"/>
    <w:basedOn w:val="a"/>
    <w:rsid w:val="004E3F70"/>
    <w:pPr>
      <w:widowControl w:val="0"/>
      <w:suppressAutoHyphens/>
      <w:autoSpaceDE w:val="0"/>
      <w:spacing w:after="0" w:line="226" w:lineRule="exact"/>
      <w:ind w:firstLine="547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5">
    <w:name w:val="Style25"/>
    <w:basedOn w:val="a"/>
    <w:rsid w:val="004E3F70"/>
    <w:pPr>
      <w:widowControl w:val="0"/>
      <w:suppressAutoHyphens/>
      <w:autoSpaceDE w:val="0"/>
      <w:spacing w:after="0" w:line="226" w:lineRule="exac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7">
    <w:name w:val="Style27"/>
    <w:basedOn w:val="a"/>
    <w:rsid w:val="004E3F7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28">
    <w:name w:val="Style28"/>
    <w:basedOn w:val="a"/>
    <w:rsid w:val="004E3F70"/>
    <w:pPr>
      <w:widowControl w:val="0"/>
      <w:suppressAutoHyphens/>
      <w:autoSpaceDE w:val="0"/>
      <w:spacing w:after="0" w:line="449" w:lineRule="exact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45">
    <w:name w:val="Style45"/>
    <w:basedOn w:val="a"/>
    <w:rsid w:val="004E3F70"/>
    <w:pPr>
      <w:widowControl w:val="0"/>
      <w:suppressAutoHyphens/>
      <w:autoSpaceDE w:val="0"/>
      <w:spacing w:after="0" w:line="230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50">
    <w:name w:val="Style50"/>
    <w:basedOn w:val="a"/>
    <w:rsid w:val="004E3F70"/>
    <w:pPr>
      <w:widowControl w:val="0"/>
      <w:suppressAutoHyphens/>
      <w:autoSpaceDE w:val="0"/>
      <w:spacing w:after="0" w:line="269" w:lineRule="exact"/>
      <w:ind w:hanging="30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yle51">
    <w:name w:val="Style51"/>
    <w:basedOn w:val="a"/>
    <w:rsid w:val="004E3F7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4E3F70"/>
    <w:pPr>
      <w:suppressAutoHyphens/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LO-Normal">
    <w:name w:val="LO-Normal"/>
    <w:rsid w:val="004E3F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956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67A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56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67A3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F7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DED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0B2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Raynur</dc:creator>
  <cp:lastModifiedBy>Admin</cp:lastModifiedBy>
  <cp:revision>31</cp:revision>
  <cp:lastPrinted>2018-10-22T11:46:00Z</cp:lastPrinted>
  <dcterms:created xsi:type="dcterms:W3CDTF">2017-10-04T10:58:00Z</dcterms:created>
  <dcterms:modified xsi:type="dcterms:W3CDTF">2018-10-22T14:16:00Z</dcterms:modified>
</cp:coreProperties>
</file>